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7EBFE28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610B7C">
        <w:rPr>
          <w:rFonts w:ascii="Garamond" w:hAnsi="Garamond"/>
          <w:sz w:val="24"/>
          <w:szCs w:val="24"/>
        </w:rPr>
        <w:t>3</w:t>
      </w:r>
      <w:r w:rsidR="009F5576">
        <w:rPr>
          <w:rFonts w:ascii="Garamond" w:hAnsi="Garamond"/>
          <w:sz w:val="24"/>
          <w:szCs w:val="24"/>
        </w:rPr>
        <w:t>3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213B4A4A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F5576" w:rsidRPr="00A25D1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https://zakazky.zcu.cz/contract_display_5426.html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1065346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53E0F">
        <w:rPr>
          <w:rFonts w:ascii="Garamond" w:hAnsi="Garamond" w:cs="Arial"/>
          <w:b/>
          <w:sz w:val="22"/>
          <w:szCs w:val="22"/>
        </w:rPr>
        <w:t>1</w:t>
      </w:r>
      <w:r w:rsidR="009F5576">
        <w:rPr>
          <w:rFonts w:ascii="Garamond" w:hAnsi="Garamond" w:cs="Arial"/>
          <w:b/>
          <w:sz w:val="22"/>
          <w:szCs w:val="22"/>
        </w:rPr>
        <w:t>6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453E0F">
        <w:rPr>
          <w:rFonts w:ascii="Garamond" w:hAnsi="Garamond" w:cs="Arial"/>
          <w:b/>
          <w:sz w:val="22"/>
          <w:szCs w:val="22"/>
        </w:rPr>
        <w:t>8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453E0F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  <w:bookmarkStart w:id="4" w:name="_GoBack"/>
      <w:bookmarkEnd w:id="4"/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DCE3C4" w14:textId="77777777" w:rsidR="00237B6B" w:rsidRDefault="00237B6B" w:rsidP="00795AAC">
      <w:r>
        <w:separator/>
      </w:r>
    </w:p>
  </w:endnote>
  <w:endnote w:type="continuationSeparator" w:id="0">
    <w:p w14:paraId="3E8F11BD" w14:textId="77777777" w:rsidR="00237B6B" w:rsidRDefault="00237B6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37306F" w14:textId="77777777" w:rsidR="00237B6B" w:rsidRDefault="00237B6B" w:rsidP="00795AAC">
      <w:r>
        <w:separator/>
      </w:r>
    </w:p>
  </w:footnote>
  <w:footnote w:type="continuationSeparator" w:id="0">
    <w:p w14:paraId="6F796503" w14:textId="77777777" w:rsidR="00237B6B" w:rsidRDefault="00237B6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426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Zi2dV1rOQaS9ewUJrCLaIWIViKDGEjNOruUlzVpaYIE=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lH+h7we3Xz7h0FiRNrW9RMH697Jhz12bsZClmROQh6g=</DigestValue>
    </Reference>
  </SignedInfo>
  <SignatureValue>uKB8atx9Q6H+qsQSDxsAmzGBLmgAGOvDDtdZHaiF8KS4iv9PuELJpk/WbP39R401FdTLYn0l3Zx1
KqLRqHeSq3n7oC8FO3elkT4cgToAqVOqn/FdW/Sj5MfvYQyEdoYRTRao5M4pj2aeidQ5gRcs1eZl
e6eiitK4p57lNKGI/c+5PHYhw+AiDZtZ6pr52O1N3zOe3BzrwloRT9BStb+KtFqxOclEBoID9SXt
2H0pNqPXeKc1/iqHBd6Lk92a5JMfeeE2ujH3QFzM8aZEcs8EYiVu1b52xjjrc12IMV0wdmutmdFp
L6HUKiSe5vktX3fJZ8fLQglUCBxDUS7nCf5iJg==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+EdfSxOVNtggC8ebKF+3gzjIBnBq7un26aIQegrRxW0=</DigestValue>
      </Reference>
      <Reference URI="/word/document.xml?ContentType=application/vnd.openxmlformats-officedocument.wordprocessingml.document.main+xml">
        <DigestMethod Algorithm="http://www.w3.org/2001/04/xmlenc#sha256"/>
        <DigestValue>790njnj5uk89VKGu1lS8IzX8POdruSSOBMaoGeaTue0=</DigestValue>
      </Reference>
      <Reference URI="/word/endnotes.xml?ContentType=application/vnd.openxmlformats-officedocument.wordprocessingml.endnotes+xml">
        <DigestMethod Algorithm="http://www.w3.org/2001/04/xmlenc#sha256"/>
        <DigestValue>QOTvVVPoSxFAz44pel6rrcNZoZ8bnp+iG3VyOOpJahk=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0XN9oteBmBvBQliGS6eLBHaGbHW2gke7FIUhELavRH8=</DigestValue>
      </Reference>
      <Reference URI="/word/footnotes.xml?ContentType=application/vnd.openxmlformats-officedocument.wordprocessingml.footnotes+xml">
        <DigestMethod Algorithm="http://www.w3.org/2001/04/xmlenc#sha256"/>
        <DigestValue>Bohm7wPli9Z4YRpvpHt8zd/4O59i0bHkUz2sTZONzZU=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rXK37Lt2bUTIXm/U+hu8lEFzEDIU0ErXQTxG70yeH2A=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2022-08-05T11:12:49Z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2022-08-05T11:12:49Z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855651-64BF-45E3-B895-12BD27F9A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11</cp:revision>
  <cp:lastPrinted>2018-08-08T13:48:00Z</cp:lastPrinted>
  <dcterms:created xsi:type="dcterms:W3CDTF">2022-05-19T08:18:00Z</dcterms:created>
  <dcterms:modified xsi:type="dcterms:W3CDTF">2022-08-05T11:12:00Z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